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17C41B97" w:rsidR="000266F0" w:rsidRPr="001E7E39" w:rsidRDefault="000266F0" w:rsidP="000266F0">
      <w:pPr>
        <w:ind w:right="-300"/>
        <w:jc w:val="right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Mszana, </w:t>
      </w:r>
      <w:r w:rsidR="003721C8">
        <w:rPr>
          <w:rFonts w:ascii="Tahoma" w:hAnsi="Tahoma" w:cs="Tahoma"/>
        </w:rPr>
        <w:t>1</w:t>
      </w:r>
      <w:r w:rsidR="00720E3C">
        <w:rPr>
          <w:rFonts w:ascii="Tahoma" w:hAnsi="Tahoma" w:cs="Tahoma"/>
        </w:rPr>
        <w:t>6</w:t>
      </w:r>
      <w:r w:rsidR="001E7E39" w:rsidRPr="001E7E39">
        <w:rPr>
          <w:rFonts w:ascii="Tahoma" w:hAnsi="Tahoma" w:cs="Tahoma"/>
        </w:rPr>
        <w:t>.07</w:t>
      </w:r>
      <w:r w:rsidRPr="001E7E39">
        <w:rPr>
          <w:rFonts w:ascii="Tahoma" w:hAnsi="Tahoma" w:cs="Tahoma"/>
        </w:rPr>
        <w:t>.202</w:t>
      </w:r>
      <w:r w:rsidR="00C22627" w:rsidRPr="001E7E39">
        <w:rPr>
          <w:rFonts w:ascii="Tahoma" w:hAnsi="Tahoma" w:cs="Tahoma"/>
        </w:rPr>
        <w:t>4</w:t>
      </w:r>
      <w:r w:rsidRPr="001E7E39">
        <w:rPr>
          <w:rFonts w:ascii="Tahoma" w:hAnsi="Tahoma" w:cs="Tahoma"/>
        </w:rPr>
        <w:t>r.</w:t>
      </w:r>
    </w:p>
    <w:p w14:paraId="52F335D1" w14:textId="77777777" w:rsidR="00CA2E0E" w:rsidRPr="001E7E39" w:rsidRDefault="00CA2E0E" w:rsidP="00E163BC">
      <w:pPr>
        <w:ind w:right="-300"/>
        <w:rPr>
          <w:rFonts w:ascii="Tahoma" w:hAnsi="Tahoma" w:cs="Tahoma"/>
        </w:rPr>
      </w:pPr>
    </w:p>
    <w:p w14:paraId="425730C1" w14:textId="77777777" w:rsidR="00CA2E0E" w:rsidRPr="001E7E39" w:rsidRDefault="00CA2E0E" w:rsidP="00CA2E0E">
      <w:pPr>
        <w:ind w:right="-300"/>
        <w:jc w:val="center"/>
        <w:rPr>
          <w:rFonts w:ascii="Tahoma" w:hAnsi="Tahoma" w:cs="Tahoma"/>
        </w:rPr>
      </w:pPr>
    </w:p>
    <w:p w14:paraId="14FAFDE5" w14:textId="0D422FBB" w:rsidR="00CA2E0E" w:rsidRDefault="00720E3C" w:rsidP="00CA2E0E">
      <w:pPr>
        <w:spacing w:line="72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SPROSTOWANIE </w:t>
      </w:r>
      <w:r w:rsidR="00CA2E0E" w:rsidRPr="001E7E39">
        <w:rPr>
          <w:rFonts w:ascii="Tahoma" w:hAnsi="Tahoma" w:cs="Tahoma"/>
          <w:b/>
        </w:rPr>
        <w:t>INFORMACJ</w:t>
      </w:r>
      <w:r>
        <w:rPr>
          <w:rFonts w:ascii="Tahoma" w:hAnsi="Tahoma" w:cs="Tahoma"/>
          <w:b/>
        </w:rPr>
        <w:t>I</w:t>
      </w:r>
      <w:r w:rsidR="00CA2E0E" w:rsidRPr="001E7E39">
        <w:rPr>
          <w:rFonts w:ascii="Tahoma" w:hAnsi="Tahoma" w:cs="Tahoma"/>
          <w:b/>
        </w:rPr>
        <w:t xml:space="preserve"> Z OTWARCIA OFERT</w:t>
      </w:r>
    </w:p>
    <w:p w14:paraId="733ECD3B" w14:textId="77777777" w:rsidR="00281FD5" w:rsidRPr="001E7E39" w:rsidRDefault="00281FD5" w:rsidP="00CA2E0E">
      <w:pPr>
        <w:spacing w:line="720" w:lineRule="auto"/>
        <w:jc w:val="center"/>
        <w:rPr>
          <w:rFonts w:ascii="Tahoma" w:hAnsi="Tahoma" w:cs="Tahoma"/>
          <w:b/>
        </w:rPr>
      </w:pPr>
    </w:p>
    <w:p w14:paraId="7BEAED5D" w14:textId="07FC3778" w:rsidR="00CA2E0E" w:rsidRPr="001E7E39" w:rsidRDefault="00CA2E0E" w:rsidP="00CA2E0E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Dotyczy: </w:t>
      </w:r>
      <w:r w:rsidRPr="001E7E39">
        <w:rPr>
          <w:rFonts w:ascii="Tahoma" w:hAnsi="Tahoma" w:cs="Tahoma"/>
        </w:rPr>
        <w:tab/>
        <w:t xml:space="preserve">postępowania o udzielenie zamówienia publicznego w trybie podstawowym bez negocjacji na </w:t>
      </w:r>
      <w:r w:rsidRPr="001E7E39">
        <w:rPr>
          <w:rFonts w:ascii="Tahoma" w:hAnsi="Tahoma" w:cs="Tahoma"/>
          <w:b/>
          <w:bCs/>
        </w:rPr>
        <w:t>„</w:t>
      </w:r>
      <w:r w:rsidR="001E7E39" w:rsidRPr="001E7E39">
        <w:rPr>
          <w:rFonts w:ascii="Tahoma" w:hAnsi="Tahoma" w:cs="Tahoma"/>
          <w:b/>
          <w:bCs/>
        </w:rPr>
        <w:t xml:space="preserve">Modernizacja infrastruktury drogowej polegającej na remoncie drogi gminnej </w:t>
      </w:r>
      <w:r w:rsidR="003721C8">
        <w:rPr>
          <w:rFonts w:ascii="Tahoma" w:hAnsi="Tahoma" w:cs="Tahoma"/>
          <w:b/>
          <w:bCs/>
        </w:rPr>
        <w:t>ul. Mickiewicza w Mszanie</w:t>
      </w:r>
      <w:r w:rsidRPr="001E7E39">
        <w:rPr>
          <w:rFonts w:ascii="Tahoma" w:hAnsi="Tahoma" w:cs="Tahoma"/>
          <w:b/>
          <w:bCs/>
        </w:rPr>
        <w:t>”</w:t>
      </w:r>
    </w:p>
    <w:p w14:paraId="033BBFBA" w14:textId="0AC378D6" w:rsidR="00CA2E0E" w:rsidRPr="00E163BC" w:rsidRDefault="00CA2E0E" w:rsidP="00E163BC">
      <w:pPr>
        <w:spacing w:after="360" w:line="276" w:lineRule="auto"/>
        <w:jc w:val="both"/>
        <w:rPr>
          <w:rFonts w:ascii="Tahoma" w:hAnsi="Tahoma" w:cs="Tahoma"/>
        </w:rPr>
      </w:pPr>
      <w:r w:rsidRPr="001E7E39">
        <w:rPr>
          <w:rFonts w:ascii="Tahoma" w:hAnsi="Tahoma" w:cs="Tahoma"/>
        </w:rPr>
        <w:t>Zamawiający na podstawie art. 222 ust. 5 ustawy z dnia 11 września 2019r. Prawo zamówień publicznych (t. j. Dz. U. 2023 poz. 1605 ze zm.) przekazuje informacje o ofertach, które zostały otwarte w dniu 0</w:t>
      </w:r>
      <w:r w:rsidR="001E7E39">
        <w:rPr>
          <w:rFonts w:ascii="Tahoma" w:hAnsi="Tahoma" w:cs="Tahoma"/>
        </w:rPr>
        <w:t>9.07</w:t>
      </w:r>
      <w:r w:rsidRPr="001E7E39">
        <w:rPr>
          <w:rFonts w:ascii="Tahoma" w:hAnsi="Tahoma" w:cs="Tahoma"/>
        </w:rPr>
        <w:t xml:space="preserve">.2024r.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4669"/>
        <w:gridCol w:w="1888"/>
        <w:gridCol w:w="1688"/>
      </w:tblGrid>
      <w:tr w:rsidR="00924AE4" w:rsidRPr="001E7E39" w14:paraId="3C65DF3E" w14:textId="77777777" w:rsidTr="00E163BC">
        <w:trPr>
          <w:jc w:val="center"/>
        </w:trPr>
        <w:tc>
          <w:tcPr>
            <w:tcW w:w="1200" w:type="dxa"/>
            <w:vAlign w:val="center"/>
          </w:tcPr>
          <w:p w14:paraId="2636F6F2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bookmarkStart w:id="0" w:name="_Hlk144907167"/>
            <w:r w:rsidRPr="00E163BC">
              <w:rPr>
                <w:sz w:val="18"/>
                <w:szCs w:val="18"/>
              </w:rPr>
              <w:t>Nr oferty</w:t>
            </w:r>
          </w:p>
        </w:tc>
        <w:tc>
          <w:tcPr>
            <w:tcW w:w="4669" w:type="dxa"/>
            <w:vAlign w:val="center"/>
          </w:tcPr>
          <w:p w14:paraId="25AC7A7C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88" w:type="dxa"/>
            <w:vAlign w:val="center"/>
          </w:tcPr>
          <w:p w14:paraId="64E3A5FC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Cena oferty - brutto</w:t>
            </w:r>
          </w:p>
        </w:tc>
        <w:tc>
          <w:tcPr>
            <w:tcW w:w="1688" w:type="dxa"/>
          </w:tcPr>
          <w:p w14:paraId="0C63A491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</w:p>
          <w:p w14:paraId="65AD175B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Termin gwarancji</w:t>
            </w:r>
          </w:p>
        </w:tc>
      </w:tr>
      <w:tr w:rsidR="00924AE4" w:rsidRPr="001E7E39" w14:paraId="40EB0FD0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2B32178E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669" w:type="dxa"/>
            <w:vAlign w:val="center"/>
          </w:tcPr>
          <w:p w14:paraId="33772057" w14:textId="77777777" w:rsidR="007A7032" w:rsidRDefault="003721C8" w:rsidP="00F90F5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Wykonawcy wspólnie ubiegający się o zamówienie:</w:t>
            </w:r>
          </w:p>
          <w:p w14:paraId="0D25D4EB" w14:textId="0528C784" w:rsidR="003721C8" w:rsidRPr="003721C8" w:rsidRDefault="003721C8" w:rsidP="003721C8">
            <w:pPr>
              <w:pStyle w:val="Akapitzlist"/>
              <w:numPr>
                <w:ilvl w:val="0"/>
                <w:numId w:val="179"/>
              </w:num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3721C8">
              <w:rPr>
                <w:rFonts w:ascii="Tahoma" w:hAnsi="Tahoma" w:cs="Tahoma"/>
                <w:b/>
                <w:bCs/>
                <w:sz w:val="16"/>
                <w:szCs w:val="16"/>
              </w:rPr>
              <w:t>Kazbud</w:t>
            </w:r>
            <w:proofErr w:type="spellEnd"/>
            <w:r w:rsidRPr="003721C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Sp. z o. o. 43-254 Warszawice ul. Pszczyńska 39, NIP: 651-159-40-38</w:t>
            </w:r>
          </w:p>
          <w:p w14:paraId="72A98DA1" w14:textId="7949347E" w:rsidR="003721C8" w:rsidRPr="003721C8" w:rsidRDefault="003721C8" w:rsidP="003721C8">
            <w:pPr>
              <w:pStyle w:val="Akapitzlist"/>
              <w:numPr>
                <w:ilvl w:val="0"/>
                <w:numId w:val="179"/>
              </w:num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721C8">
              <w:rPr>
                <w:rFonts w:ascii="Tahoma" w:hAnsi="Tahoma" w:cs="Tahoma"/>
                <w:b/>
                <w:bCs/>
                <w:sz w:val="16"/>
                <w:szCs w:val="16"/>
              </w:rPr>
              <w:t>Bet-Pol Rafał Furmanek 44-270 Rybnik ul. Raciborska 251A, NIP: 642-287-72-37</w:t>
            </w:r>
          </w:p>
        </w:tc>
        <w:tc>
          <w:tcPr>
            <w:tcW w:w="1888" w:type="dxa"/>
            <w:vAlign w:val="center"/>
          </w:tcPr>
          <w:p w14:paraId="6DAB59C3" w14:textId="69C3083D" w:rsidR="00CA2E0E" w:rsidRPr="005D1E10" w:rsidRDefault="003721C8" w:rsidP="00F90F5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1. 902.473,97</w:t>
            </w:r>
            <w:r w:rsidR="00CA2E0E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619F8CD7" w14:textId="39AC7F94" w:rsidR="00CA2E0E" w:rsidRPr="005D1E10" w:rsidRDefault="00924AE4" w:rsidP="00F90F5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84</w:t>
            </w:r>
            <w:r w:rsidR="00CA2E0E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miesi</w:t>
            </w: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ące</w:t>
            </w:r>
          </w:p>
        </w:tc>
      </w:tr>
      <w:tr w:rsidR="00924AE4" w:rsidRPr="001E7E39" w14:paraId="5D971B8A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14CA7422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669" w:type="dxa"/>
            <w:vAlign w:val="center"/>
          </w:tcPr>
          <w:p w14:paraId="4EA0BF61" w14:textId="156B2671" w:rsidR="00CA2E0E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PRD KUHN SP. Z O. O. </w:t>
            </w:r>
          </w:p>
          <w:p w14:paraId="09B6600F" w14:textId="6E9C3185" w:rsidR="001070AA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47-450 Krzyżanowice </w:t>
            </w:r>
          </w:p>
          <w:p w14:paraId="4119320E" w14:textId="6F528A61" w:rsidR="001070AA" w:rsidRPr="00E163BC" w:rsidRDefault="001070AA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Ul. </w:t>
            </w:r>
            <w:r w:rsidR="001E7E39" w:rsidRPr="00E163BC">
              <w:rPr>
                <w:rFonts w:ascii="Tahoma" w:hAnsi="Tahoma" w:cs="Tahoma"/>
                <w:sz w:val="18"/>
                <w:szCs w:val="18"/>
              </w:rPr>
              <w:t>Tworkowska 48</w:t>
            </w:r>
            <w:r w:rsidRPr="00E163BC">
              <w:rPr>
                <w:rFonts w:ascii="Tahoma" w:hAnsi="Tahoma" w:cs="Tahoma"/>
                <w:sz w:val="18"/>
                <w:szCs w:val="18"/>
              </w:rPr>
              <w:t xml:space="preserve"> NIP: </w:t>
            </w:r>
            <w:r w:rsidR="001E7E39" w:rsidRPr="00E163BC">
              <w:rPr>
                <w:rFonts w:ascii="Tahoma" w:hAnsi="Tahoma" w:cs="Tahoma"/>
                <w:sz w:val="18"/>
                <w:szCs w:val="18"/>
              </w:rPr>
              <w:t>639-202-27-02</w:t>
            </w:r>
          </w:p>
        </w:tc>
        <w:tc>
          <w:tcPr>
            <w:tcW w:w="1888" w:type="dxa"/>
            <w:vAlign w:val="center"/>
          </w:tcPr>
          <w:p w14:paraId="7EA217D4" w14:textId="2BBDDACB" w:rsidR="00CA2E0E" w:rsidRPr="003721C8" w:rsidRDefault="003721C8" w:rsidP="003721C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2.064.633,44</w:t>
            </w:r>
            <w:r w:rsidR="00D77584" w:rsidRPr="003721C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A2E0E" w:rsidRPr="003721C8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2B790A91" w14:textId="0AE4DA97" w:rsidR="00CA2E0E" w:rsidRPr="00E163BC" w:rsidRDefault="00924AE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84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 xml:space="preserve"> 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281FD5" w:rsidRPr="001E7E39" w14:paraId="30AB6918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50B583FD" w14:textId="4B324429" w:rsidR="00281FD5" w:rsidRPr="00281FD5" w:rsidRDefault="00281FD5" w:rsidP="00281FD5">
            <w:pPr>
              <w:pStyle w:val="Akapitzlist"/>
              <w:numPr>
                <w:ilvl w:val="0"/>
                <w:numId w:val="179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69" w:type="dxa"/>
            <w:vAlign w:val="center"/>
          </w:tcPr>
          <w:p w14:paraId="72598937" w14:textId="77777777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PRZEDSIĘBIORSTWO ROBÓT DROGOWYCH</w:t>
            </w:r>
            <w:r w:rsidRPr="00E163BC">
              <w:rPr>
                <w:rFonts w:ascii="Tahoma" w:hAnsi="Tahoma" w:cs="Tahoma"/>
                <w:sz w:val="18"/>
                <w:szCs w:val="18"/>
              </w:rPr>
              <w:br/>
              <w:t xml:space="preserve"> SP. Z O. O.</w:t>
            </w:r>
          </w:p>
          <w:p w14:paraId="6FF20846" w14:textId="77777777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47-400 Racibórz</w:t>
            </w:r>
          </w:p>
          <w:p w14:paraId="5E95696F" w14:textId="33346B07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Ul. Adamczyka 12 NIP: 639-100-52-45</w:t>
            </w:r>
          </w:p>
        </w:tc>
        <w:tc>
          <w:tcPr>
            <w:tcW w:w="1888" w:type="dxa"/>
            <w:vAlign w:val="center"/>
          </w:tcPr>
          <w:p w14:paraId="24FAB013" w14:textId="741DDF76" w:rsidR="00281FD5" w:rsidRDefault="00281FD5" w:rsidP="003721C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2.198.155,30 PLN</w:t>
            </w:r>
          </w:p>
        </w:tc>
        <w:tc>
          <w:tcPr>
            <w:tcW w:w="1688" w:type="dxa"/>
            <w:vAlign w:val="center"/>
          </w:tcPr>
          <w:p w14:paraId="4041A032" w14:textId="2AB20D99" w:rsidR="00281FD5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84 miesiące</w:t>
            </w:r>
          </w:p>
        </w:tc>
      </w:tr>
      <w:tr w:rsidR="00281FD5" w:rsidRPr="001E7E39" w14:paraId="1311C7EF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4DA412EB" w14:textId="77777777" w:rsidR="00281FD5" w:rsidRPr="00281FD5" w:rsidRDefault="00281FD5" w:rsidP="00281FD5">
            <w:pPr>
              <w:pStyle w:val="Akapitzlist"/>
              <w:numPr>
                <w:ilvl w:val="0"/>
                <w:numId w:val="179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69" w:type="dxa"/>
            <w:vAlign w:val="center"/>
          </w:tcPr>
          <w:p w14:paraId="082505C0" w14:textId="1163B05B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ZAKŁAD USŁUG BUDOWLANYCH MARBUD MARIUSZ </w:t>
            </w:r>
            <w:r>
              <w:rPr>
                <w:rFonts w:ascii="Tahoma" w:hAnsi="Tahoma" w:cs="Tahoma"/>
                <w:sz w:val="18"/>
                <w:szCs w:val="18"/>
              </w:rPr>
              <w:t>OGRODOWSKI</w:t>
            </w:r>
          </w:p>
          <w:p w14:paraId="3682B029" w14:textId="77777777" w:rsidR="00281FD5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Ul. Miodowa 5</w:t>
            </w:r>
          </w:p>
          <w:p w14:paraId="0F5A4FB3" w14:textId="30BB0C56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44-207 RYBNIK, </w:t>
            </w:r>
            <w:r w:rsidRPr="00E163BC">
              <w:rPr>
                <w:rFonts w:ascii="Tahoma" w:hAnsi="Tahoma" w:cs="Tahoma"/>
                <w:sz w:val="18"/>
                <w:szCs w:val="18"/>
              </w:rPr>
              <w:t>NIP: 642-180-16-8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  <w:p w14:paraId="2A76A2B4" w14:textId="77777777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88" w:type="dxa"/>
            <w:vAlign w:val="center"/>
          </w:tcPr>
          <w:p w14:paraId="244CAB5C" w14:textId="1F533A63" w:rsidR="00281FD5" w:rsidRDefault="00281FD5" w:rsidP="003721C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2.358.461,61 PLN</w:t>
            </w:r>
          </w:p>
        </w:tc>
        <w:tc>
          <w:tcPr>
            <w:tcW w:w="1688" w:type="dxa"/>
            <w:vAlign w:val="center"/>
          </w:tcPr>
          <w:p w14:paraId="2C56A557" w14:textId="71FFF9D5" w:rsidR="00281FD5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84 miesiące</w:t>
            </w:r>
          </w:p>
        </w:tc>
      </w:tr>
      <w:tr w:rsidR="00924AE4" w:rsidRPr="001E7E39" w14:paraId="091F438F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09086630" w14:textId="6973FF5F" w:rsidR="00CA2E0E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669" w:type="dxa"/>
            <w:vAlign w:val="center"/>
          </w:tcPr>
          <w:p w14:paraId="3D85F1F0" w14:textId="77777777" w:rsidR="001070AA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AUTO-TRANS ASFALTY SP. Z O. O. </w:t>
            </w:r>
          </w:p>
          <w:p w14:paraId="65A6341C" w14:textId="77777777" w:rsidR="001E7E39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44-186 Gierałtowice</w:t>
            </w:r>
          </w:p>
          <w:p w14:paraId="00080FA1" w14:textId="7C7DE609" w:rsidR="001E7E39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Ul. Ks. Roboty 80, NIP: 969-160-78-43</w:t>
            </w:r>
          </w:p>
        </w:tc>
        <w:tc>
          <w:tcPr>
            <w:tcW w:w="1888" w:type="dxa"/>
            <w:vAlign w:val="center"/>
          </w:tcPr>
          <w:p w14:paraId="504C46E3" w14:textId="69F44892" w:rsidR="00CA2E0E" w:rsidRPr="00E163BC" w:rsidRDefault="00CA2E0E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81FD5">
              <w:rPr>
                <w:rFonts w:ascii="Tahoma" w:hAnsi="Tahoma" w:cs="Tahoma"/>
                <w:sz w:val="18"/>
                <w:szCs w:val="18"/>
              </w:rPr>
              <w:t>2.361.600,00</w:t>
            </w:r>
            <w:r w:rsidR="00924AE4" w:rsidRPr="00E163BC">
              <w:rPr>
                <w:rFonts w:ascii="Tahoma" w:hAnsi="Tahoma" w:cs="Tahoma"/>
                <w:sz w:val="18"/>
                <w:szCs w:val="18"/>
              </w:rPr>
              <w:t xml:space="preserve"> PL</w:t>
            </w:r>
            <w:r w:rsidRPr="00E163BC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1688" w:type="dxa"/>
            <w:vAlign w:val="center"/>
          </w:tcPr>
          <w:p w14:paraId="19486389" w14:textId="2FD022B4" w:rsidR="00CA2E0E" w:rsidRPr="00E163BC" w:rsidRDefault="00924AE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84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 xml:space="preserve"> 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924AE4" w:rsidRPr="001E7E39" w14:paraId="2BA5C6D0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0F6F6EB0" w14:textId="2BEA0815" w:rsidR="00CA2E0E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669" w:type="dxa"/>
            <w:vAlign w:val="center"/>
          </w:tcPr>
          <w:p w14:paraId="6167467E" w14:textId="77777777" w:rsidR="001070AA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INFRAX SP. Z O. O.</w:t>
            </w:r>
          </w:p>
          <w:p w14:paraId="10C86831" w14:textId="77777777" w:rsidR="00281FD5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Jedlińska 97</w:t>
            </w:r>
          </w:p>
          <w:p w14:paraId="1C8D908F" w14:textId="1588D7E0" w:rsidR="00281FD5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43-220 Bojszowy, NIP: 6460295-48-14</w:t>
            </w:r>
          </w:p>
          <w:p w14:paraId="6A86035E" w14:textId="736716B8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88" w:type="dxa"/>
            <w:vAlign w:val="center"/>
          </w:tcPr>
          <w:p w14:paraId="323C1CB8" w14:textId="7D81C9F8" w:rsidR="00CA2E0E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2.449.802,80</w:t>
            </w:r>
            <w:r w:rsidR="00E163BC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47268414" w14:textId="359448E9" w:rsidR="00CA2E0E" w:rsidRPr="00E163BC" w:rsidRDefault="00924AE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84 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>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A00522" w:rsidRPr="001E7E39" w14:paraId="153DB550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14D47668" w14:textId="3C15AE90" w:rsidR="00A00522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  <w:r w:rsidR="00E163BC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4669" w:type="dxa"/>
            <w:vAlign w:val="center"/>
          </w:tcPr>
          <w:p w14:paraId="691E393D" w14:textId="77777777" w:rsidR="00A00522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BAUVIP SP. Z O. O.</w:t>
            </w:r>
          </w:p>
          <w:p w14:paraId="710925AD" w14:textId="77777777" w:rsidR="00281FD5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Wiosny Ludów 53A</w:t>
            </w:r>
          </w:p>
          <w:p w14:paraId="35CF40E2" w14:textId="6C92ADF0" w:rsidR="00281FD5" w:rsidRPr="00E163BC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44-321 Marklowice, NIP: 647-260-06-67</w:t>
            </w:r>
          </w:p>
        </w:tc>
        <w:tc>
          <w:tcPr>
            <w:tcW w:w="1888" w:type="dxa"/>
            <w:vAlign w:val="center"/>
          </w:tcPr>
          <w:p w14:paraId="6AF8F46B" w14:textId="1AC3CDB8" w:rsidR="00A00522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2.496.305,93</w:t>
            </w:r>
            <w:r w:rsidR="00A00522" w:rsidRPr="00E163BC">
              <w:rPr>
                <w:rFonts w:ascii="Tahoma" w:hAnsi="Tahoma" w:cs="Tahoma"/>
                <w:sz w:val="18"/>
                <w:szCs w:val="18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6BC5904C" w14:textId="4DE9314C" w:rsidR="00A00522" w:rsidRPr="00E163BC" w:rsidRDefault="00A00522" w:rsidP="00924A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84 miesiące</w:t>
            </w:r>
          </w:p>
        </w:tc>
      </w:tr>
      <w:tr w:rsidR="000E237D" w:rsidRPr="001E7E39" w14:paraId="5F26F1A3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788E9418" w14:textId="3542B6C1" w:rsidR="000E237D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8</w:t>
            </w:r>
            <w:r w:rsidR="000E237D" w:rsidRPr="00E163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669" w:type="dxa"/>
            <w:vAlign w:val="center"/>
          </w:tcPr>
          <w:p w14:paraId="1EDDA06E" w14:textId="77777777" w:rsidR="00E163BC" w:rsidRDefault="00281FD5" w:rsidP="00E163B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FIRMA STRADA MACIEJ ZDZIEBŁO</w:t>
            </w:r>
          </w:p>
          <w:p w14:paraId="4DAD18EA" w14:textId="58C9F577" w:rsidR="00281FD5" w:rsidRDefault="00281FD5" w:rsidP="00E163B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Powstańców Śląskich 105</w:t>
            </w:r>
          </w:p>
          <w:p w14:paraId="10D45B47" w14:textId="37BBE981" w:rsidR="00281FD5" w:rsidRPr="00E163BC" w:rsidRDefault="00281FD5" w:rsidP="00E163B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44-268 Jastrzębie-Zdrój, NIP: 651-16-07-34</w:t>
            </w:r>
          </w:p>
        </w:tc>
        <w:tc>
          <w:tcPr>
            <w:tcW w:w="1888" w:type="dxa"/>
            <w:vAlign w:val="center"/>
          </w:tcPr>
          <w:p w14:paraId="68531C48" w14:textId="77777777" w:rsidR="000E237D" w:rsidRDefault="00281FD5" w:rsidP="00F90F55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720E3C">
              <w:rPr>
                <w:rFonts w:ascii="Tahoma" w:hAnsi="Tahoma" w:cs="Tahoma"/>
                <w:strike/>
                <w:sz w:val="16"/>
                <w:szCs w:val="16"/>
              </w:rPr>
              <w:t>2.276.199,63</w:t>
            </w:r>
            <w:r w:rsidR="00A00522" w:rsidRPr="00720E3C">
              <w:rPr>
                <w:rFonts w:ascii="Tahoma" w:hAnsi="Tahoma" w:cs="Tahoma"/>
                <w:strike/>
                <w:sz w:val="16"/>
                <w:szCs w:val="16"/>
              </w:rPr>
              <w:t xml:space="preserve"> </w:t>
            </w:r>
            <w:r w:rsidR="001070AA" w:rsidRPr="00720E3C">
              <w:rPr>
                <w:rFonts w:ascii="Tahoma" w:hAnsi="Tahoma" w:cs="Tahoma"/>
                <w:strike/>
                <w:sz w:val="16"/>
                <w:szCs w:val="16"/>
              </w:rPr>
              <w:t>PLN</w:t>
            </w:r>
          </w:p>
          <w:p w14:paraId="397245F8" w14:textId="77777777" w:rsidR="00720E3C" w:rsidRPr="00720E3C" w:rsidRDefault="00720E3C" w:rsidP="00F90F55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  <w:p w14:paraId="3DBE5E54" w14:textId="1D82ED55" w:rsidR="00720E3C" w:rsidRPr="00720E3C" w:rsidRDefault="00720E3C" w:rsidP="00F90F5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20E3C">
              <w:rPr>
                <w:rFonts w:ascii="Tahoma" w:hAnsi="Tahoma" w:cs="Tahoma"/>
                <w:b/>
                <w:bCs/>
                <w:sz w:val="16"/>
                <w:szCs w:val="16"/>
              </w:rPr>
              <w:t>*2.799.725,54 PLN</w:t>
            </w:r>
          </w:p>
        </w:tc>
        <w:tc>
          <w:tcPr>
            <w:tcW w:w="1688" w:type="dxa"/>
            <w:vAlign w:val="center"/>
          </w:tcPr>
          <w:p w14:paraId="4B358472" w14:textId="3AF8C22C" w:rsidR="000E237D" w:rsidRPr="00E163BC" w:rsidRDefault="00A00522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84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0E237D" w:rsidRPr="001E7E39" w14:paraId="4882FED9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3566AC1C" w14:textId="466D40A7" w:rsidR="000E237D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="000E237D" w:rsidRPr="00E163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669" w:type="dxa"/>
            <w:vAlign w:val="center"/>
          </w:tcPr>
          <w:p w14:paraId="5AF058A8" w14:textId="77777777" w:rsidR="00E163BC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TRANSKOM BIAŁDYGA SP. Z O. O. </w:t>
            </w:r>
          </w:p>
          <w:p w14:paraId="47FC31E7" w14:textId="77777777" w:rsidR="00281FD5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Wiejska 10</w:t>
            </w:r>
          </w:p>
          <w:p w14:paraId="3EE57774" w14:textId="5F310EBC" w:rsidR="00281FD5" w:rsidRPr="00E163BC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47-143 Jaryszów, NIP: 756-199-28-30</w:t>
            </w:r>
          </w:p>
        </w:tc>
        <w:tc>
          <w:tcPr>
            <w:tcW w:w="1888" w:type="dxa"/>
            <w:vAlign w:val="center"/>
          </w:tcPr>
          <w:p w14:paraId="04246959" w14:textId="1E02B713" w:rsidR="000E237D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2.980</w:t>
            </w:r>
            <w:r w:rsidR="004A732B">
              <w:rPr>
                <w:rFonts w:ascii="Tahoma" w:hAnsi="Tahoma" w:cs="Tahoma"/>
                <w:sz w:val="18"/>
                <w:szCs w:val="18"/>
              </w:rPr>
              <w:t>.290,00</w:t>
            </w:r>
            <w:r w:rsidR="00A00522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03EA2466" w14:textId="1B27BB9B" w:rsidR="000E237D" w:rsidRPr="00E163BC" w:rsidRDefault="00A00522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84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bookmarkEnd w:id="0"/>
    </w:tbl>
    <w:p w14:paraId="559731B9" w14:textId="16D787CD" w:rsidR="00720E3C" w:rsidRDefault="00720E3C" w:rsidP="00720E3C">
      <w:pPr>
        <w:spacing w:line="276" w:lineRule="auto"/>
        <w:ind w:right="-301"/>
        <w:jc w:val="both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36634FEB" w14:textId="77777777" w:rsidR="00720E3C" w:rsidRDefault="00720E3C" w:rsidP="00720E3C">
      <w:pPr>
        <w:spacing w:line="276" w:lineRule="auto"/>
        <w:ind w:right="-301"/>
        <w:jc w:val="both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14CD3840" w14:textId="054CA987" w:rsidR="00720E3C" w:rsidRDefault="00720E3C" w:rsidP="00720E3C">
      <w:pPr>
        <w:spacing w:line="276" w:lineRule="auto"/>
        <w:ind w:right="-301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*Zamawiający wyjaśnia, że błędnie wpisał cenę oferty z pozycji 8. Zamiast kwoty brutto 2.799.725,54 PLN podał błędnie kwotę netto 2.276.199,63 PLN.</w:t>
      </w:r>
    </w:p>
    <w:p w14:paraId="2FE2C3B3" w14:textId="77777777" w:rsidR="00720E3C" w:rsidRDefault="00720E3C" w:rsidP="00720E3C">
      <w:pPr>
        <w:spacing w:line="276" w:lineRule="auto"/>
        <w:ind w:right="-301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5B30382F" w14:textId="59B438CA" w:rsidR="00720E3C" w:rsidRPr="00720E3C" w:rsidRDefault="00720E3C" w:rsidP="00720E3C">
      <w:pPr>
        <w:spacing w:line="276" w:lineRule="auto"/>
        <w:ind w:right="-301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Poprawną wartością brutto oferty Wykonawcy z pozycji 8 jest kwota</w:t>
      </w:r>
      <w:r w:rsidRPr="00720E3C">
        <w:rPr>
          <w:rFonts w:ascii="Tahoma" w:eastAsia="Lucida Sans Unicode" w:hAnsi="Tahoma" w:cs="Tahoma"/>
          <w:b/>
          <w:bCs/>
          <w:kern w:val="3"/>
          <w:sz w:val="18"/>
          <w:szCs w:val="18"/>
          <w:lang w:eastAsia="zh-CN"/>
        </w:rPr>
        <w:t>: 2.799.725,54 PLN</w:t>
      </w:r>
    </w:p>
    <w:p w14:paraId="6F595EBF" w14:textId="77777777" w:rsidR="00720E3C" w:rsidRDefault="00720E3C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2D5C46FC" w14:textId="77777777" w:rsidR="00720E3C" w:rsidRDefault="00720E3C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75135BF9" w14:textId="77777777" w:rsidR="00720E3C" w:rsidRDefault="00720E3C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0E081B15" w14:textId="77777777" w:rsidR="00720E3C" w:rsidRDefault="00720E3C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1B407CFA" w14:textId="77777777" w:rsidR="00731AF6" w:rsidRPr="00B14D96" w:rsidRDefault="00731AF6" w:rsidP="00731AF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>z up.    Wójta Gminy Mszana</w:t>
      </w:r>
    </w:p>
    <w:p w14:paraId="140754B8" w14:textId="77777777" w:rsidR="00731AF6" w:rsidRPr="00B14D96" w:rsidRDefault="00731AF6" w:rsidP="00731AF6">
      <w:pPr>
        <w:spacing w:line="276" w:lineRule="auto"/>
        <w:ind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>/-/ mgr</w:t>
      </w:r>
      <w:r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 xml:space="preserve"> inż. </w:t>
      </w: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 xml:space="preserve"> </w:t>
      </w:r>
      <w:r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>Marek Małek</w:t>
      </w:r>
    </w:p>
    <w:p w14:paraId="15657C59" w14:textId="77777777" w:rsidR="00355FB6" w:rsidRPr="00B14D96" w:rsidRDefault="00355FB6" w:rsidP="00355FB6">
      <w:pPr>
        <w:spacing w:line="600" w:lineRule="auto"/>
        <w:jc w:val="right"/>
        <w:rPr>
          <w:rFonts w:ascii="Tahoma" w:hAnsi="Tahoma" w:cs="Tahoma"/>
          <w:b/>
          <w:bCs/>
          <w:i/>
          <w:iCs/>
        </w:rPr>
      </w:pPr>
    </w:p>
    <w:p w14:paraId="5636C26A" w14:textId="77777777" w:rsidR="00281FD5" w:rsidRDefault="00281FD5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sectPr w:rsidR="00281FD5" w:rsidSect="00FF7A9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620DF" w14:textId="77777777" w:rsidR="00275128" w:rsidRDefault="00275128" w:rsidP="00DA5839">
      <w:r>
        <w:separator/>
      </w:r>
    </w:p>
  </w:endnote>
  <w:endnote w:type="continuationSeparator" w:id="0">
    <w:p w14:paraId="0C682868" w14:textId="77777777" w:rsidR="00275128" w:rsidRDefault="0027512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EAB66" w14:textId="77777777" w:rsidR="00275128" w:rsidRDefault="00275128" w:rsidP="00DA5839">
      <w:r>
        <w:separator/>
      </w:r>
    </w:p>
  </w:footnote>
  <w:footnote w:type="continuationSeparator" w:id="0">
    <w:p w14:paraId="1C341C0F" w14:textId="77777777" w:rsidR="00275128" w:rsidRDefault="0027512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34DC5" w14:textId="77777777" w:rsidR="00D34425" w:rsidRPr="00D34425" w:rsidRDefault="00D34425" w:rsidP="00D34425">
    <w:pPr>
      <w:tabs>
        <w:tab w:val="center" w:pos="4536"/>
        <w:tab w:val="right" w:pos="9072"/>
      </w:tabs>
      <w:jc w:val="center"/>
      <w:rPr>
        <w:noProof/>
        <w:lang w:eastAsia="pl-PL"/>
      </w:rPr>
    </w:pPr>
    <w:r w:rsidRPr="00D34425">
      <w:rPr>
        <w:noProof/>
        <w:lang w:eastAsia="pl-PL"/>
      </w:rPr>
      <w:drawing>
        <wp:inline distT="0" distB="0" distL="0" distR="0" wp14:anchorId="34F354A5" wp14:editId="7602FC6E">
          <wp:extent cx="600075" cy="371475"/>
          <wp:effectExtent l="0" t="0" r="0" b="0"/>
          <wp:docPr id="1394864122" name="Obraz 1394864122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6B9AF488" wp14:editId="32A3E6E4">
          <wp:extent cx="333375" cy="390525"/>
          <wp:effectExtent l="0" t="0" r="0" b="0"/>
          <wp:docPr id="716577470" name="Obraz 716577470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54DD7871" wp14:editId="4F62690E">
          <wp:extent cx="1133475" cy="400050"/>
          <wp:effectExtent l="0" t="0" r="0" b="0"/>
          <wp:docPr id="1618464302" name="Obraz 1618464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</w:t>
    </w:r>
    <w:r w:rsidRPr="00D34425">
      <w:rPr>
        <w:noProof/>
        <w:lang w:eastAsia="pl-PL"/>
      </w:rPr>
      <w:drawing>
        <wp:inline distT="0" distB="0" distL="0" distR="0" wp14:anchorId="0D652E68" wp14:editId="7DB209F8">
          <wp:extent cx="590550" cy="428625"/>
          <wp:effectExtent l="0" t="0" r="0" b="0"/>
          <wp:docPr id="327073912" name="Obraz 327073912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B5856" w14:textId="77777777" w:rsidR="00D34425" w:rsidRPr="00D34425" w:rsidRDefault="00D34425" w:rsidP="00D34425">
    <w:pPr>
      <w:tabs>
        <w:tab w:val="center" w:pos="4536"/>
        <w:tab w:val="right" w:pos="9072"/>
      </w:tabs>
      <w:rPr>
        <w:noProof/>
        <w:lang w:eastAsia="pl-PL"/>
      </w:rPr>
    </w:pPr>
  </w:p>
  <w:p w14:paraId="25687F96" w14:textId="77777777" w:rsidR="00D34425" w:rsidRDefault="00D34425" w:rsidP="00D34425">
    <w:pPr>
      <w:spacing w:after="120"/>
      <w:jc w:val="center"/>
      <w:rPr>
        <w:b/>
        <w:caps/>
      </w:rPr>
    </w:pPr>
    <w:r w:rsidRPr="00D34425">
      <w:rPr>
        <w:b/>
      </w:rPr>
      <w:t>RZ</w:t>
    </w:r>
    <w:r w:rsidRPr="00D34425">
      <w:rPr>
        <w:b/>
        <w:caps/>
      </w:rPr>
      <w:t>Ądowy FUNDUSZ  POLSKI ŁAD PROGRAM INWESTYCJI STRATEGICZNYCH</w:t>
    </w:r>
  </w:p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0A7020C9" w:rsidR="00D34425" w:rsidRDefault="00D34425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 PI.271.1.2024</w:t>
    </w: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2113227447" name="Obraz 2113227447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331798016" name="Obraz 331798016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1148780610" name="Obraz 1148780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743122621" name="Obraz 743122621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6FDD1EFA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721C8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9"/>
  </w:num>
  <w:num w:numId="3" w16cid:durableId="2083865131">
    <w:abstractNumId w:val="64"/>
  </w:num>
  <w:num w:numId="4" w16cid:durableId="1667317231">
    <w:abstractNumId w:val="169"/>
  </w:num>
  <w:num w:numId="5" w16cid:durableId="441532644">
    <w:abstractNumId w:val="193"/>
  </w:num>
  <w:num w:numId="6" w16cid:durableId="442263117">
    <w:abstractNumId w:val="139"/>
  </w:num>
  <w:num w:numId="7" w16cid:durableId="187112031">
    <w:abstractNumId w:val="150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5"/>
  </w:num>
  <w:num w:numId="11" w16cid:durableId="1519347174">
    <w:abstractNumId w:val="134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1"/>
  </w:num>
  <w:num w:numId="15" w16cid:durableId="164169165">
    <w:abstractNumId w:val="162"/>
  </w:num>
  <w:num w:numId="16" w16cid:durableId="1012338011">
    <w:abstractNumId w:val="163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9"/>
  </w:num>
  <w:num w:numId="22" w16cid:durableId="610403231">
    <w:abstractNumId w:val="83"/>
  </w:num>
  <w:num w:numId="23" w16cid:durableId="935282515">
    <w:abstractNumId w:val="137"/>
  </w:num>
  <w:num w:numId="24" w16cid:durableId="2054378112">
    <w:abstractNumId w:val="164"/>
  </w:num>
  <w:num w:numId="25" w16cid:durableId="884566821">
    <w:abstractNumId w:val="38"/>
  </w:num>
  <w:num w:numId="26" w16cid:durableId="1203396669">
    <w:abstractNumId w:val="128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7"/>
  </w:num>
  <w:num w:numId="30" w16cid:durableId="1820996732">
    <w:abstractNumId w:val="148"/>
  </w:num>
  <w:num w:numId="31" w16cid:durableId="1183982478">
    <w:abstractNumId w:val="165"/>
  </w:num>
  <w:num w:numId="32" w16cid:durableId="1224219647">
    <w:abstractNumId w:val="185"/>
  </w:num>
  <w:num w:numId="33" w16cid:durableId="1864590604">
    <w:abstractNumId w:val="122"/>
  </w:num>
  <w:num w:numId="34" w16cid:durableId="1588997699">
    <w:abstractNumId w:val="121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3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9"/>
  </w:num>
  <w:num w:numId="45" w16cid:durableId="535195051">
    <w:abstractNumId w:val="145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6"/>
  </w:num>
  <w:num w:numId="52" w16cid:durableId="190266718">
    <w:abstractNumId w:val="47"/>
  </w:num>
  <w:num w:numId="53" w16cid:durableId="1537234945">
    <w:abstractNumId w:val="147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8"/>
  </w:num>
  <w:num w:numId="57" w16cid:durableId="587734811">
    <w:abstractNumId w:val="167"/>
  </w:num>
  <w:num w:numId="58" w16cid:durableId="1088768372">
    <w:abstractNumId w:val="26"/>
  </w:num>
  <w:num w:numId="59" w16cid:durableId="452793647">
    <w:abstractNumId w:val="155"/>
  </w:num>
  <w:num w:numId="60" w16cid:durableId="551891371">
    <w:abstractNumId w:val="183"/>
  </w:num>
  <w:num w:numId="61" w16cid:durableId="708337753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30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7"/>
  </w:num>
  <w:num w:numId="69" w16cid:durableId="846096563">
    <w:abstractNumId w:val="85"/>
  </w:num>
  <w:num w:numId="70" w16cid:durableId="145558895">
    <w:abstractNumId w:val="159"/>
  </w:num>
  <w:num w:numId="71" w16cid:durableId="942420989">
    <w:abstractNumId w:val="35"/>
  </w:num>
  <w:num w:numId="72" w16cid:durableId="925923820">
    <w:abstractNumId w:val="138"/>
  </w:num>
  <w:num w:numId="73" w16cid:durableId="1018239095">
    <w:abstractNumId w:val="132"/>
  </w:num>
  <w:num w:numId="74" w16cid:durableId="1915164626">
    <w:abstractNumId w:val="111"/>
  </w:num>
  <w:num w:numId="75" w16cid:durableId="1095325466">
    <w:abstractNumId w:val="192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1"/>
  </w:num>
  <w:num w:numId="79" w16cid:durableId="661783401">
    <w:abstractNumId w:val="173"/>
  </w:num>
  <w:num w:numId="80" w16cid:durableId="1825005690">
    <w:abstractNumId w:val="46"/>
  </w:num>
  <w:num w:numId="81" w16cid:durableId="840389866">
    <w:abstractNumId w:val="140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6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4"/>
  </w:num>
  <w:num w:numId="90" w16cid:durableId="2092660196">
    <w:abstractNumId w:val="75"/>
  </w:num>
  <w:num w:numId="91" w16cid:durableId="906039868">
    <w:abstractNumId w:val="158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7"/>
  </w:num>
  <w:num w:numId="100" w16cid:durableId="1364936805">
    <w:abstractNumId w:val="135"/>
  </w:num>
  <w:num w:numId="101" w16cid:durableId="1794398397">
    <w:abstractNumId w:val="198"/>
  </w:num>
  <w:num w:numId="102" w16cid:durableId="214513233">
    <w:abstractNumId w:val="133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60"/>
  </w:num>
  <w:num w:numId="106" w16cid:durableId="295531701">
    <w:abstractNumId w:val="120"/>
  </w:num>
  <w:num w:numId="107" w16cid:durableId="1636373898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4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8"/>
  </w:num>
  <w:num w:numId="112" w16cid:durableId="348215692">
    <w:abstractNumId w:val="127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3"/>
  </w:num>
  <w:num w:numId="116" w16cid:durableId="877163453">
    <w:abstractNumId w:val="152"/>
  </w:num>
  <w:num w:numId="117" w16cid:durableId="1707296239">
    <w:abstractNumId w:val="184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1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5"/>
  </w:num>
  <w:num w:numId="131" w16cid:durableId="636643209">
    <w:abstractNumId w:val="142"/>
  </w:num>
  <w:num w:numId="132" w16cid:durableId="70741446">
    <w:abstractNumId w:val="176"/>
  </w:num>
  <w:num w:numId="133" w16cid:durableId="1611741707">
    <w:abstractNumId w:val="190"/>
  </w:num>
  <w:num w:numId="134" w16cid:durableId="1309438678">
    <w:abstractNumId w:val="144"/>
  </w:num>
  <w:num w:numId="135" w16cid:durableId="868372572">
    <w:abstractNumId w:val="179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6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9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70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4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3"/>
  </w:num>
  <w:num w:numId="154" w16cid:durableId="611745654">
    <w:abstractNumId w:val="96"/>
  </w:num>
  <w:num w:numId="155" w16cid:durableId="2060854472">
    <w:abstractNumId w:val="131"/>
  </w:num>
  <w:num w:numId="156" w16cid:durableId="2011522854">
    <w:abstractNumId w:val="196"/>
  </w:num>
  <w:num w:numId="157" w16cid:durableId="1190802232">
    <w:abstractNumId w:val="77"/>
  </w:num>
  <w:num w:numId="158" w16cid:durableId="1896233378">
    <w:abstractNumId w:val="156"/>
  </w:num>
  <w:num w:numId="159" w16cid:durableId="1356535663">
    <w:abstractNumId w:val="109"/>
  </w:num>
  <w:num w:numId="160" w16cid:durableId="822085125">
    <w:abstractNumId w:val="188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8"/>
  </w:num>
  <w:num w:numId="165" w16cid:durableId="304051272">
    <w:abstractNumId w:val="151"/>
  </w:num>
  <w:num w:numId="166" w16cid:durableId="41904057">
    <w:abstractNumId w:val="106"/>
  </w:num>
  <w:num w:numId="167" w16cid:durableId="1425884648">
    <w:abstractNumId w:val="166"/>
  </w:num>
  <w:num w:numId="168" w16cid:durableId="1521507373">
    <w:abstractNumId w:val="58"/>
  </w:num>
  <w:num w:numId="169" w16cid:durableId="628514282">
    <w:abstractNumId w:val="125"/>
  </w:num>
  <w:num w:numId="170" w16cid:durableId="895118739">
    <w:abstractNumId w:val="104"/>
  </w:num>
  <w:num w:numId="171" w16cid:durableId="992415394">
    <w:abstractNumId w:val="146"/>
  </w:num>
  <w:num w:numId="172" w16cid:durableId="1595631232">
    <w:abstractNumId w:val="171"/>
  </w:num>
  <w:num w:numId="173" w16cid:durableId="1857844831">
    <w:abstractNumId w:val="42"/>
  </w:num>
  <w:num w:numId="174" w16cid:durableId="979845177">
    <w:abstractNumId w:val="157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 w:numId="179" w16cid:durableId="623275564">
    <w:abstractNumId w:val="116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2FFD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0538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E7E3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128"/>
    <w:rsid w:val="00275D3D"/>
    <w:rsid w:val="00276534"/>
    <w:rsid w:val="00276948"/>
    <w:rsid w:val="0028133B"/>
    <w:rsid w:val="0028162F"/>
    <w:rsid w:val="002816E8"/>
    <w:rsid w:val="00281E52"/>
    <w:rsid w:val="00281FD5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5111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1A69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5FB6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C8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32B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E10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49DE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8D8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0E3C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1AF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D6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2F82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5E51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4D96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478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77584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3B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1B8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E4A"/>
    <w:rsid w:val="00F81F53"/>
    <w:rsid w:val="00F8221A"/>
    <w:rsid w:val="00F822CF"/>
    <w:rsid w:val="00F82837"/>
    <w:rsid w:val="00F84484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425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4348D"/>
    <w:rsid w:val="002751B2"/>
    <w:rsid w:val="00282BAD"/>
    <w:rsid w:val="002B0099"/>
    <w:rsid w:val="00364815"/>
    <w:rsid w:val="0039018B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B48D8"/>
    <w:rsid w:val="006C258D"/>
    <w:rsid w:val="006F01B9"/>
    <w:rsid w:val="006F7E46"/>
    <w:rsid w:val="0073509F"/>
    <w:rsid w:val="00742937"/>
    <w:rsid w:val="007528C9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9B6C8F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26B8E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35478"/>
    <w:rsid w:val="00D52805"/>
    <w:rsid w:val="00D52EE4"/>
    <w:rsid w:val="00D85F7D"/>
    <w:rsid w:val="00DF2207"/>
    <w:rsid w:val="00E17912"/>
    <w:rsid w:val="00E5310F"/>
    <w:rsid w:val="00E83CDF"/>
    <w:rsid w:val="00E951B8"/>
    <w:rsid w:val="00EB0CE7"/>
    <w:rsid w:val="00EC3063"/>
    <w:rsid w:val="00ED4EBF"/>
    <w:rsid w:val="00F25738"/>
    <w:rsid w:val="00F451A3"/>
    <w:rsid w:val="00F50656"/>
    <w:rsid w:val="00F81E4A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2024-07-16T11:32:00Z</dcterms:modified>
</cp:coreProperties>
</file>